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CD6E41" w:rsidRPr="0057603E">
        <w:rPr>
          <w:rFonts w:ascii="Cambria" w:hAnsi="Cambria" w:cs="Arial"/>
          <w:b/>
          <w:bCs/>
        </w:rPr>
        <w:t xml:space="preserve">2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777777" w:rsidR="000E1C61" w:rsidRPr="0057603E" w:rsidRDefault="00433FD3" w:rsidP="00304FC6">
      <w:pPr>
        <w:spacing w:before="120"/>
        <w:jc w:val="center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KOSZTORYS </w:t>
      </w:r>
      <w:r w:rsidR="000E1C61" w:rsidRPr="0057603E">
        <w:rPr>
          <w:rFonts w:ascii="Cambria" w:hAnsi="Cambria" w:cs="Arial"/>
          <w:b/>
          <w:bCs/>
        </w:rPr>
        <w:t>OFERT</w:t>
      </w:r>
      <w:r w:rsidRPr="0057603E">
        <w:rPr>
          <w:rFonts w:ascii="Cambria" w:hAnsi="Cambria" w:cs="Arial"/>
          <w:b/>
          <w:bCs/>
        </w:rPr>
        <w:t>OWY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00380804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6E446C">
        <w:rPr>
          <w:rFonts w:ascii="Cambria" w:hAnsi="Cambria" w:cs="Arial"/>
          <w:b/>
          <w:bCs/>
        </w:rPr>
        <w:t>Prószków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0EF0AC6A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6E446C">
        <w:rPr>
          <w:rFonts w:ascii="Cambria" w:hAnsi="Cambria" w:cs="Arial"/>
          <w:b/>
          <w:bCs/>
        </w:rPr>
        <w:t>Opolska 11</w:t>
      </w:r>
      <w:r w:rsidRPr="0057603E">
        <w:rPr>
          <w:rFonts w:ascii="Cambria" w:hAnsi="Cambria" w:cs="Arial"/>
          <w:b/>
          <w:bCs/>
        </w:rPr>
        <w:t xml:space="preserve">, </w:t>
      </w:r>
      <w:r w:rsidR="006E446C">
        <w:rPr>
          <w:rFonts w:ascii="Cambria" w:hAnsi="Cambria" w:cs="Arial"/>
          <w:b/>
          <w:bCs/>
        </w:rPr>
        <w:t>46</w:t>
      </w:r>
      <w:r w:rsidRPr="0057603E">
        <w:rPr>
          <w:rFonts w:ascii="Cambria" w:hAnsi="Cambria" w:cs="Arial"/>
          <w:b/>
          <w:bCs/>
        </w:rPr>
        <w:t>-</w:t>
      </w:r>
      <w:r w:rsidR="006E446C">
        <w:rPr>
          <w:rFonts w:ascii="Cambria" w:hAnsi="Cambria" w:cs="Arial"/>
          <w:b/>
          <w:bCs/>
        </w:rPr>
        <w:t>060</w:t>
      </w:r>
      <w:r w:rsidRPr="0057603E">
        <w:rPr>
          <w:rFonts w:ascii="Cambria" w:hAnsi="Cambria" w:cs="Arial"/>
          <w:b/>
          <w:bCs/>
        </w:rPr>
        <w:t xml:space="preserve">  </w:t>
      </w:r>
      <w:r w:rsidR="006E446C">
        <w:rPr>
          <w:rFonts w:ascii="Cambria" w:hAnsi="Cambria" w:cs="Arial"/>
          <w:b/>
          <w:bCs/>
        </w:rPr>
        <w:t>Prószków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0826FA53" w14:textId="78FE28FB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 xml:space="preserve">Odpowiadając na ogłoszenie o przetargu nieograniczonym na „Wykonywanie usług </w:t>
      </w:r>
      <w:r w:rsidR="00E314EE" w:rsidRPr="0057603E">
        <w:rPr>
          <w:rFonts w:ascii="Cambria" w:hAnsi="Cambria" w:cs="Arial"/>
          <w:bCs/>
        </w:rPr>
        <w:t xml:space="preserve">z zakresu gospodarki leśnej na terenie </w:t>
      </w:r>
      <w:r w:rsidRPr="0057603E">
        <w:rPr>
          <w:rFonts w:ascii="Cambria" w:hAnsi="Cambria" w:cs="Arial"/>
          <w:bCs/>
        </w:rPr>
        <w:t>Nadleśnictw</w:t>
      </w:r>
      <w:r w:rsidR="00E314EE" w:rsidRPr="0057603E">
        <w:rPr>
          <w:rFonts w:ascii="Cambria" w:hAnsi="Cambria" w:cs="Arial"/>
          <w:bCs/>
        </w:rPr>
        <w:t xml:space="preserve">a </w:t>
      </w:r>
      <w:r w:rsidR="006E446C">
        <w:rPr>
          <w:rFonts w:ascii="Cambria" w:hAnsi="Cambria" w:cs="Arial"/>
          <w:bCs/>
        </w:rPr>
        <w:t>Prószków</w:t>
      </w:r>
      <w:r w:rsidR="002C0856" w:rsidRPr="0057603E">
        <w:rPr>
          <w:rFonts w:ascii="Cambria" w:hAnsi="Cambria" w:cs="Arial"/>
          <w:bCs/>
        </w:rPr>
        <w:t xml:space="preserve"> </w:t>
      </w:r>
      <w:r w:rsidRPr="0057603E">
        <w:rPr>
          <w:rFonts w:ascii="Cambria" w:hAnsi="Cambria" w:cs="Arial"/>
          <w:bCs/>
        </w:rPr>
        <w:t xml:space="preserve">w roku </w:t>
      </w:r>
      <w:r w:rsidR="006E446C">
        <w:rPr>
          <w:rFonts w:ascii="Cambria" w:hAnsi="Cambria" w:cs="Arial"/>
          <w:bCs/>
        </w:rPr>
        <w:t>2022</w:t>
      </w:r>
      <w:r w:rsidR="003E53D6" w:rsidRPr="003E53D6">
        <w:rPr>
          <w:rFonts w:ascii="Cambria" w:hAnsi="Cambria" w:cs="Arial"/>
          <w:bCs/>
        </w:rPr>
        <w:t>– 9 pakietów</w:t>
      </w:r>
      <w:r w:rsidR="00433FD3" w:rsidRPr="0057603E">
        <w:rPr>
          <w:rFonts w:ascii="Cambria" w:hAnsi="Cambria" w:cs="Arial"/>
          <w:bCs/>
        </w:rPr>
        <w:t xml:space="preserve">” </w:t>
      </w:r>
      <w:r w:rsidRPr="0057603E">
        <w:rPr>
          <w:rFonts w:ascii="Cambria" w:hAnsi="Cambria" w:cs="Arial"/>
          <w:bCs/>
        </w:rPr>
        <w:t>składamy niniejszym ofertę</w:t>
      </w:r>
      <w:r w:rsidR="00433FD3" w:rsidRPr="0057603E">
        <w:rPr>
          <w:rFonts w:ascii="Cambria" w:hAnsi="Cambria"/>
        </w:rPr>
        <w:t xml:space="preserve"> </w:t>
      </w:r>
      <w:r w:rsidR="0089009B" w:rsidRPr="0057603E">
        <w:rPr>
          <w:rFonts w:ascii="Cambria" w:hAnsi="Cambria"/>
        </w:rPr>
        <w:t>na</w:t>
      </w:r>
      <w:r w:rsidR="008A1B58">
        <w:rPr>
          <w:rFonts w:ascii="Cambria" w:hAnsi="Cambria"/>
        </w:rPr>
        <w:t xml:space="preserve"> </w:t>
      </w:r>
      <w:r w:rsidR="003E53D6" w:rsidRPr="003E53D6">
        <w:rPr>
          <w:rFonts w:ascii="Cambria" w:hAnsi="Cambria"/>
          <w:b/>
          <w:bCs/>
        </w:rPr>
        <w:t>pakiet nr I</w:t>
      </w:r>
      <w:r w:rsidR="003E53D6">
        <w:rPr>
          <w:rFonts w:ascii="Cambria" w:hAnsi="Cambria"/>
        </w:rPr>
        <w:t xml:space="preserve"> </w:t>
      </w:r>
      <w:r w:rsidR="008A1B58">
        <w:rPr>
          <w:rFonts w:ascii="Cambria" w:hAnsi="Cambria"/>
        </w:rPr>
        <w:t>„</w:t>
      </w:r>
      <w:proofErr w:type="spellStart"/>
      <w:r w:rsidR="008A1B58" w:rsidRPr="008A1B58">
        <w:rPr>
          <w:rFonts w:ascii="Cambria" w:hAnsi="Cambria"/>
          <w:b/>
          <w:bCs/>
        </w:rPr>
        <w:t>harwesterowy</w:t>
      </w:r>
      <w:proofErr w:type="spellEnd"/>
      <w:r w:rsidR="008A1B58" w:rsidRPr="008A1B58">
        <w:rPr>
          <w:rFonts w:ascii="Cambria" w:hAnsi="Cambria"/>
          <w:b/>
          <w:bCs/>
        </w:rPr>
        <w:t xml:space="preserve"> zręby</w:t>
      </w:r>
      <w:r w:rsidR="008A1B58">
        <w:rPr>
          <w:rFonts w:ascii="Cambria" w:hAnsi="Cambria"/>
        </w:rPr>
        <w:t xml:space="preserve">” </w:t>
      </w:r>
      <w:r w:rsidR="0089009B" w:rsidRPr="0057603E">
        <w:rPr>
          <w:rFonts w:ascii="Cambria" w:hAnsi="Cambria"/>
        </w:rPr>
        <w:t xml:space="preserve">tego zamówienia </w:t>
      </w:r>
      <w:r w:rsidR="00433FD3" w:rsidRPr="0057603E">
        <w:rPr>
          <w:rFonts w:ascii="Cambria" w:hAnsi="Cambria"/>
        </w:rPr>
        <w:t xml:space="preserve">i </w:t>
      </w:r>
      <w:r w:rsidR="00433FD3" w:rsidRPr="0057603E">
        <w:rPr>
          <w:rFonts w:ascii="Cambria" w:hAnsi="Cambria" w:cs="Arial"/>
          <w:bCs/>
        </w:rPr>
        <w:t>oferujemy następujące ceny jednostkowe za usługi wchodzące w skład tej części zamówienia</w:t>
      </w:r>
      <w:r w:rsidRPr="0057603E">
        <w:rPr>
          <w:rFonts w:ascii="Cambria" w:hAnsi="Cambria" w:cs="Arial"/>
          <w:bCs/>
        </w:rPr>
        <w:t>:</w:t>
      </w:r>
    </w:p>
    <w:p w14:paraId="5A5DE9CA" w14:textId="4914185D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"/>
        <w:gridCol w:w="350"/>
        <w:gridCol w:w="4254"/>
        <w:gridCol w:w="336"/>
        <w:gridCol w:w="336"/>
        <w:gridCol w:w="336"/>
        <w:gridCol w:w="336"/>
        <w:gridCol w:w="336"/>
        <w:gridCol w:w="336"/>
        <w:gridCol w:w="336"/>
        <w:gridCol w:w="498"/>
        <w:gridCol w:w="520"/>
        <w:gridCol w:w="560"/>
        <w:gridCol w:w="940"/>
        <w:gridCol w:w="191"/>
        <w:gridCol w:w="191"/>
        <w:gridCol w:w="1200"/>
        <w:gridCol w:w="860"/>
        <w:gridCol w:w="1160"/>
        <w:gridCol w:w="191"/>
        <w:gridCol w:w="900"/>
        <w:gridCol w:w="191"/>
      </w:tblGrid>
      <w:tr w:rsidR="008A1B58" w:rsidRPr="008A1B58" w14:paraId="50A49C50" w14:textId="77777777" w:rsidTr="008A1B58">
        <w:trPr>
          <w:trHeight w:val="408"/>
        </w:trPr>
        <w:tc>
          <w:tcPr>
            <w:tcW w:w="72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902C57B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>1. Cięcia zupełne - rębne (rębnie I)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5F0188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CAB65E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C306A5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E2C142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1CC83B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3A75AC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C1133E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0BD723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493A99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59D41A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2ABF17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F1A070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A1B58" w:rsidRPr="008A1B58" w14:paraId="6AF30E93" w14:textId="77777777" w:rsidTr="008A1B58">
        <w:trPr>
          <w:trHeight w:val="1092"/>
        </w:trPr>
        <w:tc>
          <w:tcPr>
            <w:tcW w:w="674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60D88AC" w14:textId="77777777" w:rsidR="008A1B58" w:rsidRPr="008A1B58" w:rsidRDefault="008A1B58" w:rsidP="008A1B5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A1B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8A1B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4254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0410B18" w14:textId="77777777" w:rsidR="008A1B58" w:rsidRPr="008A1B58" w:rsidRDefault="008A1B58" w:rsidP="008A1B5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A1B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201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A53850A" w14:textId="77777777" w:rsidR="008A1B58" w:rsidRPr="008A1B58" w:rsidRDefault="008A1B58" w:rsidP="008A1B5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A1B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34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123AAFF" w14:textId="77777777" w:rsidR="008A1B58" w:rsidRPr="008A1B58" w:rsidRDefault="008A1B58" w:rsidP="008A1B5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A1B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063D4B9" w14:textId="77777777" w:rsidR="008A1B58" w:rsidRPr="008A1B58" w:rsidRDefault="008A1B58" w:rsidP="008A1B5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A1B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06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0E4A01D" w14:textId="77777777" w:rsidR="008A1B58" w:rsidRPr="008A1B58" w:rsidRDefault="008A1B58" w:rsidP="008A1B5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A1B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28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DDF4961" w14:textId="77777777" w:rsidR="008A1B58" w:rsidRPr="008A1B58" w:rsidRDefault="008A1B58" w:rsidP="008A1B5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A1B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8A1B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8A1B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A0F0E11" w14:textId="77777777" w:rsidR="008A1B58" w:rsidRPr="008A1B58" w:rsidRDefault="008A1B58" w:rsidP="008A1B5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A1B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E9B7785" w14:textId="77777777" w:rsidR="008A1B58" w:rsidRPr="008A1B58" w:rsidRDefault="008A1B58" w:rsidP="008A1B5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A1B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14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D44FEE2" w14:textId="77777777" w:rsidR="008A1B58" w:rsidRPr="008A1B58" w:rsidRDefault="008A1B58" w:rsidP="008A1B5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A1B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8A1B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8A1B58" w:rsidRPr="008A1B58" w14:paraId="7CB0363F" w14:textId="77777777" w:rsidTr="008A1B58">
        <w:trPr>
          <w:trHeight w:val="390"/>
        </w:trPr>
        <w:tc>
          <w:tcPr>
            <w:tcW w:w="674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982FB84" w14:textId="77777777" w:rsidR="008A1B58" w:rsidRPr="008A1B58" w:rsidRDefault="008A1B58" w:rsidP="008A1B5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0F7AFD4" w14:textId="77777777" w:rsidR="008A1B58" w:rsidRPr="008A1B58" w:rsidRDefault="008A1B58" w:rsidP="008A1B5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201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9210652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34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FC5B5F" w14:textId="77777777" w:rsidR="008A1B58" w:rsidRPr="008A1B58" w:rsidRDefault="008A1B58" w:rsidP="008A1B5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4A19CF" w14:textId="77777777" w:rsidR="008A1B58" w:rsidRPr="008A1B58" w:rsidRDefault="008A1B58" w:rsidP="008A1B5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11 724,00</w:t>
            </w:r>
          </w:p>
        </w:tc>
        <w:tc>
          <w:tcPr>
            <w:tcW w:w="106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43CD1349" w14:textId="3DB33FB7" w:rsidR="008A1B58" w:rsidRPr="008A1B58" w:rsidRDefault="008A1B58" w:rsidP="008A1B5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2D699F61" w14:textId="6F662C02" w:rsidR="008A1B58" w:rsidRPr="008A1B58" w:rsidRDefault="008A1B58" w:rsidP="008A1B5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8140722" w14:textId="77777777" w:rsidR="008A1B58" w:rsidRPr="008A1B58" w:rsidRDefault="008A1B58" w:rsidP="008A1B5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43627459" w14:textId="382DA531" w:rsidR="008A1B58" w:rsidRPr="008A1B58" w:rsidRDefault="008A1B58" w:rsidP="008A1B5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4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331661BC" w14:textId="20A0140B" w:rsidR="008A1B58" w:rsidRPr="008A1B58" w:rsidRDefault="008A1B58" w:rsidP="008A1B5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A1B58" w:rsidRPr="008A1B58" w14:paraId="5155017E" w14:textId="77777777" w:rsidTr="008A1B58">
        <w:trPr>
          <w:trHeight w:val="468"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1DFDA2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97F550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AAC026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9A5395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857CE8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159AD6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E1D351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74A085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3EDCD7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AB0BBC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EDE6CB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BBB5C3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38E6A3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F4CB29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22DCD4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7E9174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9EB9D9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4CA834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DD9BB8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ABD0F6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7C5598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EC7518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A1B58" w:rsidRPr="008A1B58" w14:paraId="5385A1E1" w14:textId="77777777" w:rsidTr="008A1B58">
        <w:trPr>
          <w:trHeight w:val="468"/>
        </w:trPr>
        <w:tc>
          <w:tcPr>
            <w:tcW w:w="72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5272EA4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lastRenderedPageBreak/>
              <w:t>2. Pozostałe cięcia rębne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352AB0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B36500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367A48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FDE85D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C7E0D8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09ACFC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3E3CAD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AA9FDF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C424D9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C675F9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A87C77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BBC51D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A1B58" w:rsidRPr="008A1B58" w14:paraId="14F97369" w14:textId="77777777" w:rsidTr="008A1B58">
        <w:trPr>
          <w:trHeight w:val="1020"/>
        </w:trPr>
        <w:tc>
          <w:tcPr>
            <w:tcW w:w="674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8A0255B" w14:textId="77777777" w:rsidR="008A1B58" w:rsidRPr="008A1B58" w:rsidRDefault="008A1B58" w:rsidP="008A1B5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A1B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8A1B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4254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2C5EE1F" w14:textId="77777777" w:rsidR="008A1B58" w:rsidRPr="008A1B58" w:rsidRDefault="008A1B58" w:rsidP="008A1B5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A1B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201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E4D01D7" w14:textId="77777777" w:rsidR="008A1B58" w:rsidRPr="008A1B58" w:rsidRDefault="008A1B58" w:rsidP="008A1B5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A1B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34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B4C6222" w14:textId="77777777" w:rsidR="008A1B58" w:rsidRPr="008A1B58" w:rsidRDefault="008A1B58" w:rsidP="008A1B5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A1B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C5D81B4" w14:textId="77777777" w:rsidR="008A1B58" w:rsidRPr="008A1B58" w:rsidRDefault="008A1B58" w:rsidP="008A1B5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A1B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06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A459795" w14:textId="77777777" w:rsidR="008A1B58" w:rsidRPr="008A1B58" w:rsidRDefault="008A1B58" w:rsidP="008A1B5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A1B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28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AD4E3A6" w14:textId="77777777" w:rsidR="008A1B58" w:rsidRPr="008A1B58" w:rsidRDefault="008A1B58" w:rsidP="008A1B5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A1B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8A1B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8A1B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42E642B" w14:textId="77777777" w:rsidR="008A1B58" w:rsidRPr="008A1B58" w:rsidRDefault="008A1B58" w:rsidP="008A1B5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A1B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2C5B20C" w14:textId="77777777" w:rsidR="008A1B58" w:rsidRPr="008A1B58" w:rsidRDefault="008A1B58" w:rsidP="008A1B5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A1B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14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54C2377" w14:textId="77777777" w:rsidR="008A1B58" w:rsidRPr="008A1B58" w:rsidRDefault="008A1B58" w:rsidP="008A1B5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A1B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8A1B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8A1B58" w:rsidRPr="008A1B58" w14:paraId="2A4BD46D" w14:textId="77777777" w:rsidTr="008A1B58">
        <w:trPr>
          <w:trHeight w:val="390"/>
        </w:trPr>
        <w:tc>
          <w:tcPr>
            <w:tcW w:w="674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0CD3B31" w14:textId="77777777" w:rsidR="008A1B58" w:rsidRPr="008A1B58" w:rsidRDefault="008A1B58" w:rsidP="008A1B5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C649B8C" w14:textId="77777777" w:rsidR="008A1B58" w:rsidRPr="008A1B58" w:rsidRDefault="008A1B58" w:rsidP="008A1B5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201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AB00E0B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34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F17A113" w14:textId="77777777" w:rsidR="008A1B58" w:rsidRPr="008A1B58" w:rsidRDefault="008A1B58" w:rsidP="008A1B5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8B3104" w14:textId="77777777" w:rsidR="008A1B58" w:rsidRPr="008A1B58" w:rsidRDefault="008A1B58" w:rsidP="008A1B5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19 561,00</w:t>
            </w:r>
          </w:p>
        </w:tc>
        <w:tc>
          <w:tcPr>
            <w:tcW w:w="106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4EE43B7F" w14:textId="4644347D" w:rsidR="008A1B58" w:rsidRPr="008A1B58" w:rsidRDefault="008A1B58" w:rsidP="008A1B5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24CB5732" w14:textId="5C871BD9" w:rsidR="008A1B58" w:rsidRPr="008A1B58" w:rsidRDefault="008A1B58" w:rsidP="008A1B5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7DCEDC3" w14:textId="77777777" w:rsidR="008A1B58" w:rsidRPr="008A1B58" w:rsidRDefault="008A1B58" w:rsidP="008A1B5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619A0816" w14:textId="5783209D" w:rsidR="008A1B58" w:rsidRPr="008A1B58" w:rsidRDefault="008A1B58" w:rsidP="008A1B5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4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6D35214F" w14:textId="4A270F4F" w:rsidR="008A1B58" w:rsidRPr="008A1B58" w:rsidRDefault="008A1B58" w:rsidP="008A1B5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A1B58" w:rsidRPr="008A1B58" w14:paraId="001C0E1D" w14:textId="77777777" w:rsidTr="008A1B58">
        <w:trPr>
          <w:trHeight w:val="567"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2135D6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1B1D39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3CDC50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DCC346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3C48F1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C730C7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A6F313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C7DCE5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72287C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882173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77EAC1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75CDE0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67C319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B45CD0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598EE3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CB6B3D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DDD5A9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5A6759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3B8897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F3D8BB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CE4989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E7F12B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A1B58" w:rsidRPr="008A1B58" w14:paraId="241938A6" w14:textId="77777777" w:rsidTr="008A1B58">
        <w:trPr>
          <w:trHeight w:val="567"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561C04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7DA91C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CD6F5D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36149B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C165A3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64E433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934507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CC08D7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7BFE24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D18358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A89FC3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05B8AF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8AD7EF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8AB4CE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471988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AB2FF3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5B6A4D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09CA76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A8FD70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0FA17B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B2C5D3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5BF6D6" w14:textId="77777777" w:rsidR="008A1B58" w:rsidRPr="008A1B58" w:rsidRDefault="008A1B58" w:rsidP="008A1B5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A1B5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A1B58" w:rsidRPr="008A1B58" w14:paraId="049845C4" w14:textId="77777777" w:rsidTr="008A1B58">
        <w:trPr>
          <w:trHeight w:val="420"/>
        </w:trPr>
        <w:tc>
          <w:tcPr>
            <w:tcW w:w="6944" w:type="dxa"/>
            <w:gridSpan w:val="9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769F0806" w14:textId="77777777" w:rsidR="008A1B58" w:rsidRPr="008A1B58" w:rsidRDefault="008A1B58" w:rsidP="008A1B58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8A1B58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416" w:type="dxa"/>
            <w:gridSpan w:val="1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E03D892" w14:textId="419E8563" w:rsidR="008A1B58" w:rsidRPr="008A1B58" w:rsidRDefault="008A1B58" w:rsidP="008A1B58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</w:p>
        </w:tc>
      </w:tr>
      <w:tr w:rsidR="008A1B58" w:rsidRPr="008A1B58" w14:paraId="0F77F518" w14:textId="77777777" w:rsidTr="008A1B58">
        <w:trPr>
          <w:trHeight w:val="420"/>
        </w:trPr>
        <w:tc>
          <w:tcPr>
            <w:tcW w:w="6944" w:type="dxa"/>
            <w:gridSpan w:val="9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60B912D1" w14:textId="77777777" w:rsidR="008A1B58" w:rsidRPr="008A1B58" w:rsidRDefault="008A1B58" w:rsidP="008A1B58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8A1B58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416" w:type="dxa"/>
            <w:gridSpan w:val="1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713D8FB" w14:textId="797008F8" w:rsidR="008A1B58" w:rsidRPr="008A1B58" w:rsidRDefault="008A1B58" w:rsidP="008A1B58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22F77CE8" w14:textId="77777777" w:rsidR="008A1B58" w:rsidRDefault="008A1B58" w:rsidP="00304FC6">
      <w:pPr>
        <w:spacing w:before="120"/>
        <w:rPr>
          <w:rFonts w:ascii="Cambria" w:hAnsi="Cambria"/>
          <w:b/>
          <w:u w:val="single"/>
        </w:rPr>
      </w:pPr>
    </w:p>
    <w:p w14:paraId="08FD967D" w14:textId="77777777" w:rsidR="00ED2BC3" w:rsidRPr="0057603E" w:rsidRDefault="00ED2BC3" w:rsidP="00304FC6">
      <w:pPr>
        <w:spacing w:before="120"/>
        <w:rPr>
          <w:rFonts w:ascii="Cambria" w:hAnsi="Cambria" w:cs="Arial"/>
          <w:b/>
          <w:bCs/>
        </w:rPr>
      </w:pPr>
    </w:p>
    <w:p w14:paraId="4E76882E" w14:textId="77777777" w:rsidR="00304FC6" w:rsidRPr="0057603E" w:rsidRDefault="00304FC6" w:rsidP="00304FC6">
      <w:pPr>
        <w:spacing w:before="120"/>
        <w:ind w:left="5670"/>
        <w:jc w:val="both"/>
        <w:rPr>
          <w:rFonts w:ascii="Cambria" w:hAnsi="Cambria" w:cs="Arial"/>
          <w:bCs/>
        </w:rPr>
      </w:pPr>
    </w:p>
    <w:p w14:paraId="36C33D4A" w14:textId="77777777" w:rsidR="00ED2BC3" w:rsidRPr="0057603E" w:rsidRDefault="00ED2BC3" w:rsidP="00304FC6">
      <w:pPr>
        <w:spacing w:before="120"/>
        <w:ind w:left="5670"/>
        <w:jc w:val="both"/>
        <w:rPr>
          <w:rFonts w:ascii="Cambria" w:hAnsi="Cambria" w:cs="Arial"/>
          <w:bCs/>
        </w:rPr>
      </w:pPr>
    </w:p>
    <w:p w14:paraId="7B13088F" w14:textId="77777777" w:rsidR="002722F7" w:rsidRDefault="002722F7" w:rsidP="00F57CE8">
      <w:pPr>
        <w:spacing w:before="120"/>
        <w:ind w:left="9923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0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43C5D7F" w14:textId="77777777" w:rsidR="002722F7" w:rsidRDefault="002722F7" w:rsidP="00F57CE8">
      <w:pPr>
        <w:spacing w:before="120"/>
        <w:ind w:left="9923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3ADB9B3E" w14:textId="5A357B64" w:rsidR="00221481" w:rsidRDefault="00221481" w:rsidP="00F57CE8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8239FA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8239FA">
        <w:rPr>
          <w:rFonts w:ascii="Cambria" w:hAnsi="Cambria" w:cs="Arial"/>
          <w:bCs/>
          <w:i/>
          <w:sz w:val="22"/>
          <w:szCs w:val="22"/>
        </w:rPr>
        <w:t xml:space="preserve"> w postaci elektronicznej opatrzonej</w:t>
      </w:r>
      <w:r w:rsidR="008239FA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>kwalifikowanym podpisem elektronicznym)</w:t>
      </w:r>
    </w:p>
    <w:bookmarkEnd w:id="0"/>
    <w:p w14:paraId="364B8020" w14:textId="77777777" w:rsidR="007A307E" w:rsidRPr="0057603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7A307E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5C391" w14:textId="77777777" w:rsidR="00017E2D" w:rsidRDefault="00017E2D">
      <w:r>
        <w:separator/>
      </w:r>
    </w:p>
  </w:endnote>
  <w:endnote w:type="continuationSeparator" w:id="0">
    <w:p w14:paraId="69BAE5AC" w14:textId="77777777" w:rsidR="00017E2D" w:rsidRDefault="00017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E7822" w14:textId="77777777" w:rsidR="00017E2D" w:rsidRDefault="00017E2D">
      <w:r>
        <w:separator/>
      </w:r>
    </w:p>
  </w:footnote>
  <w:footnote w:type="continuationSeparator" w:id="0">
    <w:p w14:paraId="2BF76EC4" w14:textId="77777777" w:rsidR="00017E2D" w:rsidRDefault="00017E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C3F02E3"/>
    <w:multiLevelType w:val="hybridMultilevel"/>
    <w:tmpl w:val="1782273C"/>
    <w:lvl w:ilvl="0" w:tplc="99501CB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1"/>
  </w:num>
  <w:num w:numId="8">
    <w:abstractNumId w:val="89"/>
  </w:num>
  <w:num w:numId="9">
    <w:abstractNumId w:val="64"/>
  </w:num>
  <w:num w:numId="10">
    <w:abstractNumId w:val="0"/>
  </w:num>
  <w:num w:numId="11">
    <w:abstractNumId w:val="92"/>
  </w:num>
  <w:num w:numId="12">
    <w:abstractNumId w:val="85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8"/>
  </w:num>
  <w:num w:numId="20">
    <w:abstractNumId w:val="102"/>
  </w:num>
  <w:num w:numId="21">
    <w:abstractNumId w:val="41"/>
  </w:num>
  <w:num w:numId="22">
    <w:abstractNumId w:val="70"/>
  </w:num>
  <w:num w:numId="23">
    <w:abstractNumId w:val="59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3"/>
  </w:num>
  <w:num w:numId="37">
    <w:abstractNumId w:val="78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50"/>
  </w:num>
  <w:num w:numId="43">
    <w:abstractNumId w:val="81"/>
  </w:num>
  <w:num w:numId="44">
    <w:abstractNumId w:val="56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9"/>
  </w:num>
  <w:num w:numId="66">
    <w:abstractNumId w:val="73"/>
  </w:num>
  <w:num w:numId="67">
    <w:abstractNumId w:val="106"/>
  </w:num>
  <w:num w:numId="68">
    <w:abstractNumId w:val="47"/>
  </w:num>
  <w:num w:numId="69">
    <w:abstractNumId w:val="140"/>
  </w:num>
  <w:num w:numId="70">
    <w:abstractNumId w:val="139"/>
  </w:num>
  <w:num w:numId="71">
    <w:abstractNumId w:val="90"/>
  </w:num>
  <w:num w:numId="72">
    <w:abstractNumId w:val="80"/>
  </w:num>
  <w:num w:numId="73">
    <w:abstractNumId w:val="83"/>
  </w:num>
  <w:num w:numId="74">
    <w:abstractNumId w:val="66"/>
  </w:num>
  <w:num w:numId="75">
    <w:abstractNumId w:val="71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7"/>
  </w:num>
  <w:num w:numId="88">
    <w:abstractNumId w:val="55"/>
  </w:num>
  <w:num w:numId="89">
    <w:abstractNumId w:val="68"/>
  </w:num>
  <w:num w:numId="90">
    <w:abstractNumId w:val="97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26"/>
  </w:num>
  <w:num w:numId="96">
    <w:abstractNumId w:val="111"/>
  </w:num>
  <w:num w:numId="97">
    <w:abstractNumId w:val="74"/>
  </w:num>
  <w:num w:numId="98">
    <w:abstractNumId w:val="60"/>
  </w:num>
  <w:num w:numId="99">
    <w:abstractNumId w:val="76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1"/>
  </w:num>
  <w:num w:numId="105">
    <w:abstractNumId w:val="49"/>
  </w:num>
  <w:num w:numId="106">
    <w:abstractNumId w:val="113"/>
  </w:num>
  <w:num w:numId="107">
    <w:abstractNumId w:val="38"/>
  </w:num>
  <w:num w:numId="108">
    <w:abstractNumId w:val="53"/>
  </w:num>
  <w:num w:numId="109">
    <w:abstractNumId w:val="42"/>
  </w:num>
  <w:num w:numId="110">
    <w:abstractNumId w:val="136"/>
  </w:num>
  <w:num w:numId="111">
    <w:abstractNumId w:val="100"/>
  </w:num>
  <w:num w:numId="112">
    <w:abstractNumId w:val="63"/>
  </w:num>
  <w:num w:numId="113">
    <w:abstractNumId w:val="114"/>
  </w:num>
  <w:num w:numId="114">
    <w:abstractNumId w:val="127"/>
  </w:num>
  <w:num w:numId="115">
    <w:abstractNumId w:val="46"/>
  </w:num>
  <w:num w:numId="116">
    <w:abstractNumId w:val="101"/>
  </w:num>
  <w:num w:numId="117">
    <w:abstractNumId w:val="44"/>
  </w:num>
  <w:num w:numId="118">
    <w:abstractNumId w:val="132"/>
  </w:num>
  <w:num w:numId="119">
    <w:abstractNumId w:val="52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3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7"/>
  </w:num>
  <w:num w:numId="134">
    <w:abstractNumId w:val="48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17E2D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2A1B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0FBA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C70"/>
    <w:rsid w:val="00203D74"/>
    <w:rsid w:val="00204987"/>
    <w:rsid w:val="00204F93"/>
    <w:rsid w:val="0020558B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6288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A5D3F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3D6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57637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498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BB5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46C"/>
    <w:rsid w:val="006E4C7F"/>
    <w:rsid w:val="006E5A0B"/>
    <w:rsid w:val="006F0066"/>
    <w:rsid w:val="006F0AF3"/>
    <w:rsid w:val="006F0CAD"/>
    <w:rsid w:val="006F2BC2"/>
    <w:rsid w:val="006F30F5"/>
    <w:rsid w:val="006F4D56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76F97"/>
    <w:rsid w:val="007816DE"/>
    <w:rsid w:val="00782DFF"/>
    <w:rsid w:val="00782E08"/>
    <w:rsid w:val="00783B4E"/>
    <w:rsid w:val="00784104"/>
    <w:rsid w:val="00784147"/>
    <w:rsid w:val="00784A2F"/>
    <w:rsid w:val="00784BF0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2A12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37E47"/>
    <w:rsid w:val="0084315D"/>
    <w:rsid w:val="00843318"/>
    <w:rsid w:val="00846676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77388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1B58"/>
    <w:rsid w:val="008A5255"/>
    <w:rsid w:val="008B11C0"/>
    <w:rsid w:val="008B1785"/>
    <w:rsid w:val="008B3F9E"/>
    <w:rsid w:val="008B59EA"/>
    <w:rsid w:val="008B6A40"/>
    <w:rsid w:val="008B6A8D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1D64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3D12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57BA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B1E"/>
    <w:rsid w:val="00B40316"/>
    <w:rsid w:val="00B440DF"/>
    <w:rsid w:val="00B44177"/>
    <w:rsid w:val="00B44276"/>
    <w:rsid w:val="00B4645F"/>
    <w:rsid w:val="00B471A9"/>
    <w:rsid w:val="00B5048D"/>
    <w:rsid w:val="00B50BC7"/>
    <w:rsid w:val="00B51EEA"/>
    <w:rsid w:val="00B5235F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A8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3539"/>
    <w:rsid w:val="00F6416E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142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479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Piotr Goździewicz</cp:lastModifiedBy>
  <cp:revision>3</cp:revision>
  <cp:lastPrinted>2017-05-23T12:32:00Z</cp:lastPrinted>
  <dcterms:created xsi:type="dcterms:W3CDTF">2021-12-15T10:32:00Z</dcterms:created>
  <dcterms:modified xsi:type="dcterms:W3CDTF">2021-12-19T21:48:00Z</dcterms:modified>
</cp:coreProperties>
</file>